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r w:rsidR="000B7787" w:rsidRPr="007266F1">
        <w:rPr>
          <w:rFonts w:ascii="Times New Roman" w:hAnsi="Times New Roman"/>
          <w:sz w:val="24"/>
          <w:szCs w:val="28"/>
          <w:lang w:val="ro-RO"/>
        </w:rPr>
        <w:t xml:space="preserve">Declaraţie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r w:rsidR="000B7787" w:rsidRPr="007266F1">
        <w:rPr>
          <w:rFonts w:ascii="Times New Roman" w:hAnsi="Times New Roman"/>
          <w:sz w:val="24"/>
          <w:szCs w:val="28"/>
          <w:lang w:val="ro-RO"/>
        </w:rPr>
        <w:t xml:space="preserve">Declaraţie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6706CA95"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4FEF6E4E"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Direcţia Generală de Asistenţă Socială şi Protecţia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str. Szek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judetul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2B2A6711" w:rsidR="00EF60EB" w:rsidRPr="008075E5" w:rsidRDefault="00EF60EB" w:rsidP="00EF60EB">
      <w:pPr>
        <w:spacing w:line="276" w:lineRule="auto"/>
        <w:ind w:left="360" w:firstLine="360"/>
        <w:jc w:val="both"/>
        <w:rPr>
          <w:rFonts w:ascii="Times New Roman" w:hAnsi="Times New Roman"/>
          <w:b/>
          <w:sz w:val="24"/>
          <w:szCs w:val="24"/>
          <w:lang w:val="ro-RO"/>
        </w:rPr>
      </w:pPr>
      <w:r w:rsidRPr="00D87F05">
        <w:rPr>
          <w:rFonts w:ascii="Times New Roman" w:hAnsi="Times New Roman"/>
          <w:bCs/>
          <w:sz w:val="24"/>
          <w:szCs w:val="24"/>
          <w:lang w:val="ro-RO"/>
        </w:rPr>
        <w:t>Ca urmare a anunțului nr. ................. din ......................  privind atribuirea  contractului de prestare a</w:t>
      </w:r>
      <w:r w:rsidRPr="00D87F05">
        <w:rPr>
          <w:rFonts w:ascii="Times New Roman" w:hAnsi="Times New Roman"/>
          <w:b/>
          <w:sz w:val="24"/>
          <w:szCs w:val="24"/>
          <w:lang w:val="ro-RO"/>
        </w:rPr>
        <w:t xml:space="preserve"> </w:t>
      </w:r>
      <w:r w:rsidR="00D87F05" w:rsidRPr="00D87F05">
        <w:rPr>
          <w:rFonts w:ascii="Times New Roman" w:hAnsi="Times New Roman"/>
          <w:b/>
          <w:sz w:val="24"/>
          <w:szCs w:val="24"/>
          <w:lang w:val="ro-RO"/>
        </w:rPr>
        <w:t xml:space="preserve">Centru de zi pentru persoane adulte cu dizabilități, în </w:t>
      </w:r>
      <w:r w:rsidR="005F472D">
        <w:rPr>
          <w:rFonts w:ascii="Times New Roman" w:hAnsi="Times New Roman"/>
          <w:b/>
          <w:sz w:val="24"/>
          <w:szCs w:val="24"/>
          <w:lang w:val="ro-RO"/>
        </w:rPr>
        <w:t xml:space="preserve">localitatea </w:t>
      </w:r>
      <w:r w:rsidR="008C0BF9">
        <w:rPr>
          <w:rFonts w:ascii="Times New Roman" w:hAnsi="Times New Roman"/>
          <w:b/>
          <w:sz w:val="24"/>
          <w:szCs w:val="24"/>
          <w:lang w:val="ro-RO"/>
        </w:rPr>
        <w:t>Remetea</w:t>
      </w:r>
      <w:r w:rsidRPr="00CD21A8">
        <w:rPr>
          <w:rFonts w:ascii="Times New Roman" w:hAnsi="Times New Roman"/>
          <w:b/>
          <w:sz w:val="24"/>
          <w:szCs w:val="24"/>
          <w:lang w:val="ro-RO"/>
        </w:rPr>
        <w:t xml:space="preserve">, cod CPV </w:t>
      </w:r>
      <w:r w:rsidR="00D87F05" w:rsidRPr="00D87F05">
        <w:rPr>
          <w:rFonts w:ascii="Times New Roman" w:hAnsi="Times New Roman"/>
          <w:b/>
          <w:sz w:val="24"/>
          <w:szCs w:val="24"/>
          <w:lang w:val="ro-RO"/>
        </w:rPr>
        <w:t>85312000-9 respectiv 85312100-0</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urmatoarele:</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Coletul/documentul scanat conţinând oferta şi documentele care o însoţesc.</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Informaţiile ofertantului în legătură cu procedura de atribuire a contractului mai sus menţionat: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numele şi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adresa pentru corespondenţă: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Avem speranţa că oferta noastră este corespunzătoare şi va satisface cerinţele.</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şi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cu sediul în:</w:t>
      </w:r>
      <w:r w:rsidR="00A96112">
        <w:rPr>
          <w:rFonts w:ascii="Times New Roman" w:hAnsi="Times New Roman"/>
          <w:sz w:val="24"/>
          <w:szCs w:val="24"/>
          <w:lang w:val="ro-RO"/>
        </w:rPr>
        <w:t>Miercurea Ciuc, str. Szek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B9161E"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682607">
        <w:rPr>
          <w:rFonts w:ascii="Times New Roman" w:hAnsi="Times New Roman"/>
          <w:sz w:val="24"/>
          <w:szCs w:val="24"/>
          <w:lang w:val="ro-RO"/>
        </w:rPr>
        <w:t>3</w:t>
      </w:r>
      <w:r w:rsidRPr="007266F1">
        <w:rPr>
          <w:rFonts w:ascii="Times New Roman" w:hAnsi="Times New Roman"/>
          <w:sz w:val="24"/>
          <w:szCs w:val="24"/>
          <w:lang w:val="ro-RO"/>
        </w:rPr>
        <w:t>0 (</w:t>
      </w:r>
      <w:r w:rsidR="00682607">
        <w:rPr>
          <w:rFonts w:ascii="Times New Roman" w:hAnsi="Times New Roman"/>
          <w:sz w:val="24"/>
          <w:szCs w:val="24"/>
          <w:lang w:val="ro-RO"/>
        </w:rPr>
        <w:t>treizeci</w:t>
      </w:r>
      <w:r w:rsidRPr="007266F1">
        <w:rPr>
          <w:rFonts w:ascii="Times New Roman" w:hAnsi="Times New Roman"/>
          <w:sz w:val="24"/>
          <w:szCs w:val="24"/>
          <w:lang w:val="ro-RO"/>
        </w:rPr>
        <w:t>șasezeci)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(se bifeaza optiunea corespunzatoare)</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r w:rsidRPr="00780188">
        <w:rPr>
          <w:rFonts w:ascii="Times New Roman" w:hAnsi="Times New Roman"/>
          <w:color w:val="000000"/>
          <w:sz w:val="24"/>
          <w:szCs w:val="24"/>
        </w:rPr>
        <w:t>Anexa la formularul de ofertă</w:t>
      </w:r>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(denumirea/numele)</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49AB837D" w:rsidR="006C50BE" w:rsidRPr="00D87F05" w:rsidRDefault="006C50BE" w:rsidP="00D87F05">
      <w:pPr>
        <w:jc w:val="center"/>
        <w:rPr>
          <w:rFonts w:ascii="Times New Roman" w:hAnsi="Times New Roman"/>
          <w:b/>
          <w:bCs/>
          <w:sz w:val="24"/>
          <w:szCs w:val="24"/>
        </w:rPr>
      </w:pPr>
      <w:r w:rsidRPr="00780188">
        <w:rPr>
          <w:rFonts w:ascii="Times New Roman" w:hAnsi="Times New Roman"/>
          <w:b/>
          <w:bCs/>
          <w:sz w:val="24"/>
          <w:szCs w:val="24"/>
        </w:rPr>
        <w:t xml:space="preserve">pentru </w:t>
      </w:r>
      <w:r w:rsidR="00A96112">
        <w:rPr>
          <w:rFonts w:ascii="Times New Roman" w:hAnsi="Times New Roman"/>
          <w:b/>
          <w:bCs/>
          <w:sz w:val="24"/>
          <w:szCs w:val="24"/>
        </w:rPr>
        <w:t xml:space="preserve">Servicii de </w:t>
      </w:r>
      <w:r w:rsidR="00B66326">
        <w:rPr>
          <w:rFonts w:ascii="Times New Roman" w:hAnsi="Times New Roman"/>
          <w:b/>
          <w:bCs/>
          <w:sz w:val="24"/>
          <w:szCs w:val="24"/>
        </w:rPr>
        <w:t xml:space="preserve">asistență social orfanizate ca </w:t>
      </w:r>
      <w:r w:rsidR="00D87F05" w:rsidRPr="00D87F05">
        <w:rPr>
          <w:rFonts w:ascii="Times New Roman" w:hAnsi="Times New Roman"/>
          <w:b/>
          <w:bCs/>
          <w:sz w:val="24"/>
          <w:szCs w:val="24"/>
        </w:rPr>
        <w:t xml:space="preserve">Centru de zi pentru persoane adulte cu dizabilități, în </w:t>
      </w:r>
      <w:r w:rsidR="005F472D">
        <w:rPr>
          <w:rFonts w:ascii="Times New Roman" w:hAnsi="Times New Roman"/>
          <w:b/>
          <w:bCs/>
          <w:sz w:val="24"/>
          <w:szCs w:val="24"/>
        </w:rPr>
        <w:t xml:space="preserve">localitatea </w:t>
      </w:r>
      <w:r w:rsidR="008C0BF9">
        <w:rPr>
          <w:rFonts w:ascii="Times New Roman" w:hAnsi="Times New Roman"/>
          <w:b/>
          <w:bCs/>
          <w:sz w:val="24"/>
          <w:szCs w:val="24"/>
        </w:rPr>
        <w:t>Remetea</w:t>
      </w:r>
      <w:r w:rsidR="00D87F05">
        <w:rPr>
          <w:rFonts w:ascii="Times New Roman" w:hAnsi="Times New Roman"/>
          <w:b/>
          <w:bCs/>
          <w:sz w:val="24"/>
          <w:szCs w:val="24"/>
        </w:rPr>
        <w:t xml:space="preserve"> - 1</w:t>
      </w:r>
      <w:r w:rsidR="008C0BF9">
        <w:rPr>
          <w:rFonts w:ascii="Times New Roman" w:hAnsi="Times New Roman"/>
          <w:b/>
          <w:bCs/>
          <w:sz w:val="24"/>
          <w:szCs w:val="24"/>
        </w:rPr>
        <w:t>5</w:t>
      </w:r>
      <w:r w:rsidR="005B6C09">
        <w:rPr>
          <w:rFonts w:ascii="Times New Roman" w:hAnsi="Times New Roman"/>
          <w:b/>
          <w:bCs/>
          <w:sz w:val="24"/>
          <w:szCs w:val="24"/>
        </w:rPr>
        <w:t xml:space="preserve"> persoane</w:t>
      </w:r>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1417"/>
        <w:gridCol w:w="1561"/>
        <w:gridCol w:w="1243"/>
        <w:gridCol w:w="1310"/>
        <w:gridCol w:w="1163"/>
        <w:gridCol w:w="1447"/>
      </w:tblGrid>
      <w:tr w:rsidR="00766E57" w:rsidRPr="005B6C09" w14:paraId="20C78D19" w14:textId="77777777" w:rsidTr="009455C0">
        <w:trPr>
          <w:trHeight w:val="828"/>
        </w:trPr>
        <w:tc>
          <w:tcPr>
            <w:tcW w:w="1352" w:type="dxa"/>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 beneficiar / lună ofertat</w:t>
            </w:r>
          </w:p>
          <w:p w14:paraId="4BA67827"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Contribuție proprie la costul / beneficiar / lună</w:t>
            </w:r>
          </w:p>
          <w:p w14:paraId="0E8C9E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561" w:type="dxa"/>
            <w:vAlign w:val="center"/>
          </w:tcPr>
          <w:p w14:paraId="4396295C"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Contribuție proprie la costul / beneficiar / lună</w:t>
            </w:r>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(Procent %)</w:t>
            </w:r>
          </w:p>
        </w:tc>
        <w:tc>
          <w:tcPr>
            <w:tcW w:w="1243" w:type="dxa"/>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 beneficiar / lună conform HG 426 / 2020</w:t>
            </w:r>
          </w:p>
          <w:p w14:paraId="5EC3760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Număr beneficiari / lună</w:t>
            </w:r>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Cost total pe lună</w:t>
            </w:r>
          </w:p>
          <w:p w14:paraId="0D52800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Valoare ofertă financiară maximă</w:t>
            </w:r>
          </w:p>
          <w:p w14:paraId="324F219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Lei )</w:t>
            </w:r>
          </w:p>
        </w:tc>
      </w:tr>
      <w:tr w:rsidR="00766E57" w:rsidRPr="00780188" w14:paraId="521627CC" w14:textId="77777777" w:rsidTr="009455C0">
        <w:trPr>
          <w:trHeight w:val="813"/>
        </w:trPr>
        <w:tc>
          <w:tcPr>
            <w:tcW w:w="1352" w:type="dxa"/>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vAlign w:val="center"/>
          </w:tcPr>
          <w:p w14:paraId="7A3C94B1" w14:textId="57DBF4B4" w:rsidR="006C50BE" w:rsidRPr="005B6C09" w:rsidRDefault="008C0BF9" w:rsidP="009455C0">
            <w:pPr>
              <w:jc w:val="center"/>
              <w:rPr>
                <w:rFonts w:ascii="Times New Roman" w:hAnsi="Times New Roman"/>
                <w:sz w:val="24"/>
                <w:szCs w:val="24"/>
              </w:rPr>
            </w:pPr>
            <w:r>
              <w:rPr>
                <w:rFonts w:ascii="Times New Roman" w:hAnsi="Times New Roman"/>
                <w:sz w:val="24"/>
                <w:szCs w:val="24"/>
              </w:rPr>
              <w:t>3428</w:t>
            </w:r>
          </w:p>
        </w:tc>
        <w:tc>
          <w:tcPr>
            <w:tcW w:w="1310" w:type="dxa"/>
            <w:vAlign w:val="center"/>
          </w:tcPr>
          <w:p w14:paraId="012130BB" w14:textId="0C4D73ED" w:rsidR="006C50BE" w:rsidRPr="005B6C09" w:rsidRDefault="00D87F05" w:rsidP="009455C0">
            <w:pPr>
              <w:jc w:val="center"/>
              <w:rPr>
                <w:rFonts w:ascii="Times New Roman" w:hAnsi="Times New Roman"/>
                <w:sz w:val="24"/>
                <w:szCs w:val="24"/>
              </w:rPr>
            </w:pPr>
            <w:r>
              <w:rPr>
                <w:rFonts w:ascii="Times New Roman" w:hAnsi="Times New Roman"/>
                <w:sz w:val="24"/>
                <w:szCs w:val="24"/>
              </w:rPr>
              <w:t>1</w:t>
            </w:r>
            <w:r w:rsidR="008C0BF9">
              <w:rPr>
                <w:rFonts w:ascii="Times New Roman" w:hAnsi="Times New Roman"/>
                <w:sz w:val="24"/>
                <w:szCs w:val="24"/>
              </w:rPr>
              <w:t>5</w:t>
            </w:r>
          </w:p>
        </w:tc>
        <w:tc>
          <w:tcPr>
            <w:tcW w:w="1163" w:type="dxa"/>
            <w:vAlign w:val="center"/>
          </w:tcPr>
          <w:p w14:paraId="71573518" w14:textId="4855723E" w:rsidR="006C50BE" w:rsidRPr="005B6C09" w:rsidRDefault="008C0BF9" w:rsidP="009455C0">
            <w:pPr>
              <w:jc w:val="center"/>
              <w:rPr>
                <w:rFonts w:ascii="Times New Roman" w:hAnsi="Times New Roman"/>
                <w:sz w:val="24"/>
                <w:szCs w:val="24"/>
              </w:rPr>
            </w:pPr>
            <w:r>
              <w:rPr>
                <w:rFonts w:ascii="Times New Roman" w:hAnsi="Times New Roman"/>
                <w:sz w:val="24"/>
                <w:szCs w:val="24"/>
              </w:rPr>
              <w:t>51.420</w:t>
            </w:r>
          </w:p>
        </w:tc>
        <w:tc>
          <w:tcPr>
            <w:tcW w:w="1447" w:type="dxa"/>
            <w:vAlign w:val="center"/>
          </w:tcPr>
          <w:p w14:paraId="399CDEA5" w14:textId="0D4ACB9A" w:rsidR="006C50BE" w:rsidRPr="00154777" w:rsidRDefault="008C0BF9" w:rsidP="009455C0">
            <w:pPr>
              <w:jc w:val="center"/>
              <w:rPr>
                <w:rFonts w:ascii="Times New Roman" w:hAnsi="Times New Roman"/>
                <w:sz w:val="24"/>
                <w:szCs w:val="24"/>
              </w:rPr>
            </w:pPr>
            <w:r>
              <w:rPr>
                <w:rFonts w:ascii="Times New Roman" w:hAnsi="Times New Roman"/>
                <w:sz w:val="24"/>
                <w:szCs w:val="24"/>
              </w:rPr>
              <w:t>102.840,00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Data completării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(numele reprezentantului legal, în clar)</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(semnătură autorizată)</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infracţiuni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r w:rsidRPr="007266F1">
        <w:rPr>
          <w:rFonts w:ascii="Times New Roman" w:hAnsi="Times New Roman"/>
          <w:sz w:val="24"/>
          <w:szCs w:val="24"/>
          <w:lang w:val="ro-RO"/>
        </w:rPr>
        <w:t>Înţeleg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situatiile prevazute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sancţiunea excluderii din procedura de achiziţie publică şi sub sancţiunile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situaţia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Subsemnatul declar că informaţiile furnizate sunt complete şi corecte în fiecare detaliu şi înţeleg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r w:rsidRPr="007266F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privind neîncadrarea în situatiile prevazute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sancţiunea excluderii din procedura de achiziţie publică şi sub sancţiunile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situaţiile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obligaţiile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insolvenţei sau în lichidare, în supraveghere judiciară sau în încetarea activităţii;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c) nu a fost comisă o abatere profesională gravă care îi pune în discuţie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alţi operatori economici acorduri care vizează denaturarea concurenţei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e) nu ne aflăm într-o situaţie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r w:rsidRPr="007266F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sub sancţiunea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şi sub sancţiunile aplicate faptei de fals în acte publice, </w:t>
      </w:r>
      <w:r w:rsidRPr="007266F1">
        <w:rPr>
          <w:rFonts w:ascii="Times New Roman" w:hAnsi="Times New Roman"/>
          <w:b/>
          <w:sz w:val="24"/>
          <w:szCs w:val="24"/>
          <w:lang w:val="ro-RO"/>
        </w:rPr>
        <w:t>că nu mă aflu în situaţiile  prevăzute la art. 59, 60</w:t>
      </w:r>
      <w:r w:rsidRPr="007266F1">
        <w:rPr>
          <w:rFonts w:ascii="Times New Roman" w:hAnsi="Times New Roman"/>
          <w:bCs/>
          <w:sz w:val="24"/>
          <w:szCs w:val="24"/>
          <w:lang w:val="ro-RO"/>
        </w:rPr>
        <w:t xml:space="preserve"> din Legea nr.98/2016 privind achizitiile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/organ de conducere sau de supervizare şi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Autorităţii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Orian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Păncescu Matild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D1EA15D"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Oilă Carmen – </w:t>
      </w:r>
      <w:r w:rsidR="00D87F05">
        <w:rPr>
          <w:rFonts w:ascii="Times New Roman" w:hAnsi="Times New Roman"/>
          <w:bCs/>
          <w:sz w:val="24"/>
          <w:szCs w:val="24"/>
          <w:lang w:val="ro-RO"/>
        </w:rPr>
        <w:t>Consilier achizitii publice</w:t>
      </w:r>
    </w:p>
    <w:p w14:paraId="713CF4C8" w14:textId="24DE15EE"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Gergely Maria – </w:t>
      </w:r>
      <w:r w:rsidR="00D87F05">
        <w:rPr>
          <w:rFonts w:ascii="Times New Roman" w:hAnsi="Times New Roman"/>
          <w:bCs/>
          <w:sz w:val="24"/>
          <w:szCs w:val="24"/>
          <w:lang w:val="ro-RO"/>
        </w:rPr>
        <w:t>Consilier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Bogos Gy</w:t>
      </w:r>
      <w:r w:rsidRPr="006C50BE">
        <w:rPr>
          <w:rFonts w:ascii="Times New Roman" w:hAnsi="Times New Roman"/>
          <w:bCs/>
          <w:sz w:val="24"/>
          <w:szCs w:val="24"/>
          <w:lang w:val="hu-HU"/>
        </w:rPr>
        <w:t>ö</w:t>
      </w:r>
      <w:r w:rsidRPr="006C50BE">
        <w:rPr>
          <w:rFonts w:ascii="Times New Roman" w:hAnsi="Times New Roman"/>
          <w:bCs/>
          <w:sz w:val="24"/>
          <w:szCs w:val="24"/>
          <w:lang w:val="ro-RO"/>
        </w:rPr>
        <w:t>ngyvér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Todiruț Adel Ibolya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Ianovits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autorităţii contractante şi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nume şi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denumirea/numele şi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conditiile din Caietul de sarcini, publicate în cadrul prezentei proceduri de atribuire, şi ne obligăm să respectăm toate obligaţiile menţionate în conţinutul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(nume şi prenume, semnatură şi ştampila)</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r w:rsidRPr="007266F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în calitate de ofertant la procedura de achiziţie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achiziţie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E750A" w14:textId="77777777" w:rsidR="006609B9" w:rsidRDefault="006609B9" w:rsidP="00400002">
      <w:r>
        <w:separator/>
      </w:r>
    </w:p>
  </w:endnote>
  <w:endnote w:type="continuationSeparator" w:id="0">
    <w:p w14:paraId="0EF3502A" w14:textId="77777777" w:rsidR="006609B9" w:rsidRDefault="006609B9"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D5541" w14:textId="77777777" w:rsidR="006609B9" w:rsidRDefault="006609B9" w:rsidP="00400002">
      <w:r>
        <w:separator/>
      </w:r>
    </w:p>
  </w:footnote>
  <w:footnote w:type="continuationSeparator" w:id="0">
    <w:p w14:paraId="35B8DCA4" w14:textId="77777777" w:rsidR="006609B9" w:rsidRDefault="006609B9"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2B17"/>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0F4F"/>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548A"/>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72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2EC0"/>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09B9"/>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607"/>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98F"/>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6E57"/>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BF9"/>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26"/>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87420"/>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17CDA"/>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87F05"/>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2865</Words>
  <Characters>16331</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2026-01-22T10:52:00Z</cp:lastPrinted>
  <dcterms:created xsi:type="dcterms:W3CDTF">2026-01-22T10:52:00Z</dcterms:created>
  <dcterms:modified xsi:type="dcterms:W3CDTF">2026-01-22T11:13:00Z</dcterms:modified>
</cp:coreProperties>
</file>